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82C6F20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A41C59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3DF640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41C59" w:rsidRPr="00D10B7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https://zakazky.zcu.cz/contract_display_5123.html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B465CE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41C59">
        <w:rPr>
          <w:rFonts w:ascii="Garamond" w:hAnsi="Garamond" w:cs="Arial"/>
          <w:sz w:val="22"/>
          <w:szCs w:val="22"/>
        </w:rPr>
        <w:t>08</w:t>
      </w:r>
      <w:r w:rsidR="009A621D">
        <w:rPr>
          <w:rFonts w:ascii="Garamond" w:hAnsi="Garamond" w:cs="Arial"/>
          <w:sz w:val="22"/>
          <w:szCs w:val="22"/>
        </w:rPr>
        <w:t>.0</w:t>
      </w:r>
      <w:r w:rsidR="00A41C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947BA" w14:textId="77777777" w:rsidR="00B413B9" w:rsidRDefault="00B413B9" w:rsidP="00795AAC">
      <w:r>
        <w:separator/>
      </w:r>
    </w:p>
  </w:endnote>
  <w:endnote w:type="continuationSeparator" w:id="0">
    <w:p w14:paraId="61C0830E" w14:textId="77777777" w:rsidR="00B413B9" w:rsidRDefault="00B413B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AA093" w14:textId="77777777" w:rsidR="00B413B9" w:rsidRDefault="00B413B9" w:rsidP="00795AAC">
      <w:r>
        <w:separator/>
      </w:r>
    </w:p>
  </w:footnote>
  <w:footnote w:type="continuationSeparator" w:id="0">
    <w:p w14:paraId="39890103" w14:textId="77777777" w:rsidR="00B413B9" w:rsidRDefault="00B413B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2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63Yvey3YheDemvFqsA4bv5UL8WJovPZMYbxeBXwQgag=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eGzrIyDa+VJyxFsMATwPU/g4ATwqZLbh31pc1ROafXY=</DigestValue>
    </Reference>
  </SignedInfo>
  <SignatureValue>CBP0RjZJR/P2Us/ebDYvhp+oTsQp7j9F/COODOqLfX3I7K6+A4wQOLieqsxdmoAPvKMHy6p76NSx
bNyE4vbqofPUVyQHlExxL6detXALucOQEA7psL+WIaFdXZMJKMKEoKBsJILE7lYZOtgZAC/ilHQ7
xCyMQtL9DRoOkADntAOSDdmSerjNeGby9CPgs33dc0i7aQEznjAsqtfo8YEFEAAr7xkLe83g/mVc
96d7CBVSvc1y8/9wGJKRcoJutwORGC/BoQHQrNyhdPLYtYIRwUJCEYbzAnS/S2wqvMgiMEkeLFkL
Ur52+SedW/GcJNnrPTH0QDZzaFquCp8n6jRNBg==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Mo9c9NKOcCTD8TFt9fDpS90YYLaeZWuk/4uqmRHTxxE=</DigestValue>
      </Reference>
      <Reference URI="/word/document.xml?ContentType=application/vnd.openxmlformats-officedocument.wordprocessingml.document.main+xml">
        <DigestMethod Algorithm="http://www.w3.org/2001/04/xmlenc#sha256"/>
        <DigestValue>/z+8qTE2pk7qV9wRHwqh2Y8RuwF5lUSFGotR2ulY9O0=</DigestValue>
      </Reference>
      <Reference URI="/word/endnotes.xml?ContentType=application/vnd.openxmlformats-officedocument.wordprocessingml.endnotes+xml">
        <DigestMethod Algorithm="http://www.w3.org/2001/04/xmlenc#sha256"/>
        <DigestValue>hLqC+EJtFUkUI/qq/UzCcHnzxKSWAmnMTATJSQAwyjM=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cDsyE3nY9YxKWrGLnInpDe9DM8EFvffJJkTopQlqy3Q=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Cf3PyucWARum/WREYSC0gw708cdrvoJIJCsUgCnirPM=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2022-02-25T10:18:45Z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2022-02-25T10:18:45Z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F35FE-5326-4376-AE6B-B0F40A55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2021-09-20T07:59:00Z</dcterms:created>
  <dcterms:modified xsi:type="dcterms:W3CDTF">2022-02-25T10:18:00Z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